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C385A30" w14:textId="77777777" w:rsidR="00BC12F1" w:rsidRDefault="000A0AFD">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0A0AFD">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0A0AFD">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0A0AFD">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0A0AFD">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0A0AFD">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3FFCD7A1" w:rsidR="00BC12F1" w:rsidRDefault="000A0AFD">
      <w:pPr>
        <w:spacing w:line="300" w:lineRule="auto"/>
        <w:ind w:left="720"/>
        <w:jc w:val="both"/>
        <w:rPr>
          <w:rFonts w:ascii="Arial" w:hAnsi="Arial" w:cs="Arial"/>
          <w:sz w:val="20"/>
        </w:rPr>
      </w:pPr>
      <w:r>
        <w:rPr>
          <w:rFonts w:ascii="Arial" w:hAnsi="Arial" w:cs="Arial"/>
          <w:sz w:val="20"/>
        </w:rPr>
        <w:t xml:space="preserve">podpisem smlouvy je pověřen a k jednání ve věcech smluvních je oprávněn: </w:t>
      </w:r>
      <w:r>
        <w:rPr>
          <w:rFonts w:ascii="Arial" w:hAnsi="Arial" w:cs="Arial"/>
          <w:sz w:val="20"/>
        </w:rPr>
        <w:tab/>
      </w:r>
    </w:p>
    <w:p w14:paraId="79BD2F15" w14:textId="77777777" w:rsidR="00BC12F1" w:rsidRDefault="000A0AFD">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0A0AFD">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0A0AFD">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0A0AFD">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0A0AFD">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0A0AFD">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0A0AFD">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0A0AFD">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0A0AFD">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0A0AFD">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0A0AFD" w:rsidP="00EC05B8">
      <w:pPr>
        <w:pStyle w:val="Texttabulky"/>
        <w:spacing w:line="300" w:lineRule="auto"/>
        <w:rPr>
          <w:rFonts w:ascii="Arial" w:hAnsi="Arial" w:cs="Arial"/>
          <w:sz w:val="20"/>
        </w:rPr>
      </w:pPr>
      <w:r>
        <w:rPr>
          <w:rFonts w:ascii="Arial" w:hAnsi="Arial" w:cs="Arial"/>
          <w:sz w:val="20"/>
          <w:lang w:val="cs-CZ"/>
        </w:rPr>
        <w:t>1.1</w:t>
      </w:r>
    </w:p>
    <w:p w14:paraId="582A916A" w14:textId="4470F6D7" w:rsidR="0009357A" w:rsidRDefault="000A0AFD" w:rsidP="00EC05B8">
      <w:pPr>
        <w:suppressAutoHyphens w:val="0"/>
        <w:spacing w:line="300" w:lineRule="auto"/>
        <w:jc w:val="both"/>
        <w:rPr>
          <w:rFonts w:ascii="Arial" w:hAnsi="Arial" w:cs="Arial"/>
          <w:color w:val="000000"/>
          <w:sz w:val="20"/>
        </w:rPr>
      </w:pPr>
      <w:r w:rsidRPr="008C4093">
        <w:rPr>
          <w:rFonts w:ascii="Arial" w:hAnsi="Arial" w:cs="Arial"/>
          <w:color w:val="000000"/>
          <w:sz w:val="20"/>
        </w:rPr>
        <w:t>Zhotovitel se zavazuje, že pro objednatele provede v souladu s touto smlouvou dále uvedené práce na akci „</w:t>
      </w:r>
      <w:r w:rsidR="0009357A">
        <w:rPr>
          <w:rFonts w:ascii="Arial" w:hAnsi="Arial" w:cs="Arial"/>
          <w:b/>
          <w:bCs/>
          <w:color w:val="000000"/>
          <w:sz w:val="20"/>
        </w:rPr>
        <w:t>Oprava bytů č. 2 a 10 v objektu Mostecká 12, Brno</w:t>
      </w:r>
      <w:r w:rsidRPr="008C4093">
        <w:rPr>
          <w:rFonts w:ascii="Arial" w:hAnsi="Arial" w:cs="Arial"/>
          <w:color w:val="000000"/>
          <w:sz w:val="20"/>
        </w:rPr>
        <w:t xml:space="preserve">“. </w:t>
      </w:r>
      <w:r w:rsidR="00CA0BA8" w:rsidRPr="008C4093">
        <w:rPr>
          <w:rFonts w:ascii="Arial" w:hAnsi="Arial" w:cs="Arial"/>
          <w:color w:val="000000"/>
          <w:sz w:val="20"/>
        </w:rPr>
        <w:t xml:space="preserve">Zhotovitel se zavazuje provést </w:t>
      </w:r>
      <w:r w:rsidR="0009357A">
        <w:rPr>
          <w:rFonts w:ascii="Arial" w:hAnsi="Arial" w:cs="Arial"/>
          <w:color w:val="000000"/>
          <w:sz w:val="20"/>
        </w:rPr>
        <w:t xml:space="preserve">opravu dvou bytů č. 2 a 10 v bytovém objektu Mostecká 12 v Brně. </w:t>
      </w:r>
      <w:r w:rsidR="0009357A" w:rsidRPr="009420C0">
        <w:rPr>
          <w:rFonts w:ascii="Arial" w:hAnsi="Arial" w:cs="Arial"/>
          <w:snapToGrid w:val="0"/>
          <w:sz w:val="20"/>
        </w:rPr>
        <w:t xml:space="preserve">Zhotovitel provede před započetím oprav a následně po opravě podrobnou fotodokumentaci, kterou předá objednateli na CD. </w:t>
      </w:r>
      <w:r w:rsidR="0009357A" w:rsidRPr="009420C0">
        <w:rPr>
          <w:rFonts w:ascii="Arial" w:hAnsi="Arial" w:cs="Arial"/>
          <w:iCs/>
          <w:sz w:val="20"/>
        </w:rPr>
        <w:t xml:space="preserve">Práce budou provedeny </w:t>
      </w:r>
      <w:r w:rsidR="0009357A" w:rsidRPr="009420C0">
        <w:rPr>
          <w:rFonts w:ascii="Arial" w:hAnsi="Arial" w:cs="Arial"/>
          <w:sz w:val="20"/>
        </w:rPr>
        <w:t>dle projektové dokumentace a výkazu výměr zpracovaných Radkou Volkovou</w:t>
      </w:r>
      <w:r w:rsidR="0009357A">
        <w:rPr>
          <w:rFonts w:ascii="Arial" w:hAnsi="Arial" w:cs="Arial"/>
          <w:sz w:val="20"/>
        </w:rPr>
        <w:t xml:space="preserve">, </w:t>
      </w:r>
      <w:r w:rsidR="0009357A">
        <w:rPr>
          <w:rFonts w:ascii="Arial" w:hAnsi="Arial" w:cs="Arial"/>
          <w:color w:val="000000"/>
          <w:sz w:val="20"/>
        </w:rPr>
        <w:t xml:space="preserve">671 75, Loděnice 50, IČO 72450347, v říjnu 2025. </w:t>
      </w:r>
      <w:r w:rsidR="0009357A" w:rsidRPr="009420C0">
        <w:rPr>
          <w:rFonts w:ascii="Arial" w:hAnsi="Arial" w:cs="Arial"/>
          <w:sz w:val="20"/>
        </w:rPr>
        <w:t>Výš</w:t>
      </w:r>
      <w:r w:rsidR="0009357A" w:rsidRPr="009420C0">
        <w:rPr>
          <w:rFonts w:ascii="Arial" w:hAnsi="Arial" w:cs="Arial"/>
          <w:iCs/>
          <w:sz w:val="20"/>
        </w:rPr>
        <w:t>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w:t>
      </w:r>
    </w:p>
    <w:p w14:paraId="179E2D88" w14:textId="77777777" w:rsidR="00BC12F1" w:rsidRDefault="000A0AFD">
      <w:pPr>
        <w:spacing w:line="300" w:lineRule="auto"/>
        <w:jc w:val="both"/>
        <w:rPr>
          <w:rFonts w:ascii="Arial" w:hAnsi="Arial" w:cs="Arial"/>
          <w:sz w:val="20"/>
        </w:rPr>
      </w:pPr>
      <w:r>
        <w:rPr>
          <w:rFonts w:ascii="Arial" w:hAnsi="Arial" w:cs="Arial"/>
          <w:sz w:val="20"/>
        </w:rPr>
        <w:t>1.2</w:t>
      </w:r>
    </w:p>
    <w:p w14:paraId="2A457680"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E1DC9F6" w14:textId="77777777" w:rsidR="006228DA" w:rsidRDefault="006228DA" w:rsidP="006228DA">
      <w:pPr>
        <w:pStyle w:val="Texttabulky"/>
        <w:spacing w:line="300" w:lineRule="auto"/>
        <w:jc w:val="center"/>
        <w:rPr>
          <w:rFonts w:ascii="Arial" w:hAnsi="Arial" w:cs="Arial"/>
          <w:b/>
          <w:sz w:val="20"/>
          <w:lang w:val="cs-CZ"/>
        </w:rPr>
      </w:pPr>
    </w:p>
    <w:p w14:paraId="13E0B57A" w14:textId="444D8CC2" w:rsidR="00BC12F1" w:rsidRDefault="000A0AFD" w:rsidP="006228DA">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0A0AFD">
      <w:pPr>
        <w:pStyle w:val="Texttabulky"/>
        <w:spacing w:line="300" w:lineRule="auto"/>
        <w:rPr>
          <w:rFonts w:ascii="Arial" w:hAnsi="Arial" w:cs="Arial"/>
          <w:sz w:val="20"/>
        </w:rPr>
      </w:pPr>
      <w:r>
        <w:rPr>
          <w:rFonts w:ascii="Arial" w:hAnsi="Arial" w:cs="Arial"/>
          <w:sz w:val="20"/>
          <w:lang w:val="cs-CZ"/>
        </w:rPr>
        <w:t>2.1</w:t>
      </w:r>
    </w:p>
    <w:p w14:paraId="65ECB0F5" w14:textId="285555E5" w:rsidR="006228DA" w:rsidRPr="004A6BCC" w:rsidRDefault="000A0AFD" w:rsidP="000A0AFD">
      <w:pPr>
        <w:spacing w:line="300" w:lineRule="auto"/>
        <w:jc w:val="both"/>
        <w:rPr>
          <w:rFonts w:ascii="Arial" w:hAnsi="Arial" w:cs="Arial"/>
          <w:sz w:val="20"/>
        </w:rPr>
      </w:pPr>
      <w:bookmarkStart w:id="0" w:name="_Hlk194583306"/>
      <w:r>
        <w:rPr>
          <w:rFonts w:ascii="Arial" w:hAnsi="Arial" w:cs="Arial"/>
          <w:sz w:val="20"/>
        </w:rPr>
        <w:t xml:space="preserve">Zhotovitel se zavazuje provést dílo </w:t>
      </w:r>
      <w:r w:rsidR="006228DA" w:rsidRPr="006228DA">
        <w:rPr>
          <w:rFonts w:ascii="Arial" w:hAnsi="Arial" w:cs="Arial"/>
          <w:b/>
          <w:bCs/>
          <w:sz w:val="20"/>
        </w:rPr>
        <w:t xml:space="preserve">do </w:t>
      </w:r>
      <w:r w:rsidR="0009357A">
        <w:rPr>
          <w:rFonts w:ascii="Arial" w:hAnsi="Arial" w:cs="Arial"/>
          <w:b/>
          <w:bCs/>
          <w:sz w:val="20"/>
        </w:rPr>
        <w:t>jednoho měsíc</w:t>
      </w:r>
      <w:r w:rsidR="008D2A4E">
        <w:rPr>
          <w:rFonts w:ascii="Arial" w:hAnsi="Arial" w:cs="Arial"/>
          <w:b/>
          <w:bCs/>
          <w:sz w:val="20"/>
        </w:rPr>
        <w:t>e</w:t>
      </w:r>
      <w:r w:rsidR="0009357A">
        <w:rPr>
          <w:rFonts w:ascii="Arial" w:hAnsi="Arial" w:cs="Arial"/>
          <w:b/>
          <w:bCs/>
          <w:sz w:val="20"/>
        </w:rPr>
        <w:t xml:space="preserve"> ode dne účinnosti této smlouvy. </w:t>
      </w:r>
      <w:r>
        <w:rPr>
          <w:rFonts w:ascii="Arial" w:hAnsi="Arial" w:cs="Arial"/>
          <w:sz w:val="20"/>
        </w:rPr>
        <w:t xml:space="preserve">Zhotovitel se zavazuje předložit objednateli závazný časový harmonogram prováděných prací do </w:t>
      </w:r>
      <w:r w:rsidR="000F20C7">
        <w:rPr>
          <w:rFonts w:ascii="Arial" w:hAnsi="Arial" w:cs="Arial"/>
          <w:sz w:val="20"/>
        </w:rPr>
        <w:t>tří</w:t>
      </w:r>
      <w:r>
        <w:rPr>
          <w:rFonts w:ascii="Arial" w:hAnsi="Arial" w:cs="Arial"/>
          <w:sz w:val="20"/>
        </w:rPr>
        <w:t xml:space="preserve"> pracovních dní od účinnosti této smlouvy. Časový harmonogram bude odsouhlasen objednatelem</w:t>
      </w:r>
      <w:r w:rsidR="00BF721E">
        <w:rPr>
          <w:rFonts w:ascii="Arial" w:hAnsi="Arial" w:cs="Arial"/>
          <w:sz w:val="20"/>
        </w:rPr>
        <w:t xml:space="preserve"> (nejpozději do </w:t>
      </w:r>
      <w:r w:rsidR="000F20C7">
        <w:rPr>
          <w:rFonts w:ascii="Arial" w:hAnsi="Arial" w:cs="Arial"/>
          <w:sz w:val="20"/>
        </w:rPr>
        <w:t>dvou</w:t>
      </w:r>
      <w:r w:rsidR="00BF721E">
        <w:rPr>
          <w:rFonts w:ascii="Arial" w:hAnsi="Arial" w:cs="Arial"/>
          <w:sz w:val="20"/>
        </w:rPr>
        <w:t xml:space="preserve"> pracovních dní od jeho doručení objednateli)</w:t>
      </w:r>
      <w:r>
        <w:rPr>
          <w:rFonts w:ascii="Arial" w:hAnsi="Arial" w:cs="Arial"/>
          <w:sz w:val="20"/>
        </w:rPr>
        <w:t xml:space="preserve"> a zahájení prací je možné až po odsouhlasení časového harmonogramu</w:t>
      </w:r>
      <w:r w:rsidR="00835F86">
        <w:rPr>
          <w:rFonts w:ascii="Arial" w:hAnsi="Arial" w:cs="Arial"/>
          <w:sz w:val="20"/>
        </w:rPr>
        <w:t xml:space="preserve"> s tím, že zhotovitel se zavazuje zahájit </w:t>
      </w:r>
      <w:r w:rsidR="000A72DF">
        <w:rPr>
          <w:rFonts w:ascii="Arial" w:hAnsi="Arial" w:cs="Arial"/>
          <w:sz w:val="20"/>
        </w:rPr>
        <w:t>práce (plnění díla) nejpozději do 1</w:t>
      </w:r>
      <w:r w:rsidR="00BC617E">
        <w:rPr>
          <w:rFonts w:ascii="Arial" w:hAnsi="Arial" w:cs="Arial"/>
          <w:sz w:val="20"/>
        </w:rPr>
        <w:t>0</w:t>
      </w:r>
      <w:r w:rsidR="000A72DF">
        <w:rPr>
          <w:rFonts w:ascii="Arial" w:hAnsi="Arial" w:cs="Arial"/>
          <w:sz w:val="20"/>
        </w:rPr>
        <w:t xml:space="preserve"> dnů ode dne účinnosti </w:t>
      </w:r>
      <w:r w:rsidR="00444432">
        <w:rPr>
          <w:rFonts w:ascii="Arial" w:hAnsi="Arial" w:cs="Arial"/>
          <w:sz w:val="20"/>
        </w:rPr>
        <w:t>této smlouvy</w:t>
      </w:r>
      <w:r w:rsidR="00BC617E">
        <w:rPr>
          <w:rFonts w:ascii="Arial" w:hAnsi="Arial" w:cs="Arial"/>
          <w:sz w:val="20"/>
        </w:rPr>
        <w:t xml:space="preserve"> </w:t>
      </w:r>
      <w:r w:rsidR="004A6BCC">
        <w:rPr>
          <w:rFonts w:ascii="Arial" w:hAnsi="Arial" w:cs="Arial"/>
          <w:sz w:val="20"/>
        </w:rPr>
        <w:t>příp. do doby uvedené v odsouhlaseném harmonogramu</w:t>
      </w:r>
      <w:r w:rsidR="004A6BCC" w:rsidRPr="00B02415">
        <w:rPr>
          <w:rFonts w:ascii="Arial" w:hAnsi="Arial" w:cs="Arial"/>
          <w:sz w:val="20"/>
        </w:rPr>
        <w:t>.</w:t>
      </w:r>
    </w:p>
    <w:bookmarkEnd w:id="0"/>
    <w:p w14:paraId="1B3606B4" w14:textId="0033FFE5" w:rsidR="00BC12F1" w:rsidRDefault="000A0AFD">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0A0AFD">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0A0AFD">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0A0AFD">
      <w:pPr>
        <w:widowControl w:val="0"/>
        <w:spacing w:line="300" w:lineRule="auto"/>
        <w:ind w:left="567"/>
        <w:jc w:val="both"/>
        <w:rPr>
          <w:rFonts w:ascii="Arial" w:hAnsi="Arial" w:cs="Arial"/>
          <w:color w:val="FF0000"/>
          <w:sz w:val="20"/>
        </w:rPr>
      </w:pPr>
      <w:bookmarkStart w:id="1"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18E8BEEF" w:rsidR="00BC12F1" w:rsidRDefault="000A0AFD">
      <w:pPr>
        <w:widowControl w:val="0"/>
        <w:spacing w:line="300" w:lineRule="auto"/>
        <w:ind w:left="567"/>
        <w:jc w:val="both"/>
        <w:rPr>
          <w:rFonts w:ascii="Arial" w:hAnsi="Arial" w:cs="Arial"/>
          <w:sz w:val="20"/>
        </w:rPr>
      </w:pPr>
      <w:r>
        <w:rPr>
          <w:rFonts w:ascii="Arial" w:hAnsi="Arial" w:cs="Arial"/>
          <w:color w:val="FF0000"/>
          <w:sz w:val="20"/>
        </w:rPr>
        <w:t xml:space="preserve">DPH </w:t>
      </w:r>
      <w:r w:rsidR="0009357A">
        <w:rPr>
          <w:rFonts w:ascii="Arial" w:hAnsi="Arial" w:cs="Arial"/>
          <w:color w:val="FF0000"/>
          <w:sz w:val="20"/>
        </w:rPr>
        <w:t>12</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0A0AFD">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1"/>
    </w:p>
    <w:p w14:paraId="698B63E2"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6EA417D6" w:rsidR="00BC12F1" w:rsidRPr="006228DA" w:rsidRDefault="000A0AFD">
      <w:pPr>
        <w:pStyle w:val="Texttabulky"/>
        <w:spacing w:line="300" w:lineRule="auto"/>
        <w:jc w:val="both"/>
        <w:rPr>
          <w:rFonts w:ascii="Arial" w:hAnsi="Arial" w:cs="Arial"/>
          <w:sz w:val="20"/>
          <w:lang w:val="cs-CZ"/>
        </w:rPr>
      </w:pPr>
      <w:r>
        <w:rPr>
          <w:rFonts w:ascii="Arial" w:hAnsi="Arial" w:cs="Arial"/>
          <w:sz w:val="20"/>
          <w:lang w:val="cs-CZ"/>
        </w:rPr>
        <w:t xml:space="preserve">Sjednaná cena může být změněna za předpokladu, že před termínem dokončení díla dojde ke změně sazby </w:t>
      </w:r>
      <w:proofErr w:type="gramStart"/>
      <w:r>
        <w:rPr>
          <w:rFonts w:ascii="Arial" w:hAnsi="Arial" w:cs="Arial"/>
          <w:sz w:val="20"/>
          <w:lang w:val="cs-CZ"/>
        </w:rPr>
        <w:t>DPH</w:t>
      </w:r>
      <w:r w:rsidR="006228DA">
        <w:rPr>
          <w:rFonts w:ascii="Arial" w:hAnsi="Arial" w:cs="Arial"/>
          <w:sz w:val="20"/>
          <w:lang w:val="cs-CZ"/>
        </w:rPr>
        <w:t xml:space="preserve"> </w:t>
      </w:r>
      <w:r w:rsidR="006228DA" w:rsidRPr="006228DA">
        <w:rPr>
          <w:rFonts w:ascii="Arial" w:hAnsi="Arial" w:cs="Arial"/>
          <w:sz w:val="20"/>
          <w:lang w:val="cs-CZ"/>
        </w:rPr>
        <w:t xml:space="preserve"> nebo</w:t>
      </w:r>
      <w:proofErr w:type="gramEnd"/>
      <w:r w:rsidR="006228DA" w:rsidRPr="006228DA">
        <w:rPr>
          <w:rFonts w:ascii="Arial" w:hAnsi="Arial" w:cs="Arial"/>
          <w:sz w:val="20"/>
          <w:lang w:val="cs-CZ"/>
        </w:rPr>
        <w:t xml:space="preserve"> v případě chybně stanovené sazby DPH</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Pr="006228DA" w:rsidRDefault="00BC12F1">
      <w:pPr>
        <w:pStyle w:val="Texttabulky"/>
        <w:spacing w:line="300" w:lineRule="auto"/>
        <w:rPr>
          <w:rFonts w:ascii="Arial" w:hAnsi="Arial" w:cs="Arial"/>
          <w:sz w:val="20"/>
          <w:lang w:val="cs-CZ"/>
        </w:rPr>
      </w:pPr>
    </w:p>
    <w:p w14:paraId="2CA282A8"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0A0AFD"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0A0AFD">
      <w:pPr>
        <w:pStyle w:val="Texttabulky"/>
        <w:spacing w:line="300" w:lineRule="auto"/>
        <w:rPr>
          <w:rFonts w:ascii="Arial" w:hAnsi="Arial" w:cs="Arial"/>
          <w:bCs/>
          <w:sz w:val="20"/>
        </w:rPr>
      </w:pPr>
      <w:r>
        <w:rPr>
          <w:rFonts w:ascii="Arial" w:hAnsi="Arial" w:cs="Arial"/>
          <w:sz w:val="20"/>
          <w:lang w:val="cs-CZ"/>
        </w:rPr>
        <w:t>5.2</w:t>
      </w:r>
      <w:bookmarkStart w:id="2" w:name="_Hlk187829025"/>
    </w:p>
    <w:p w14:paraId="42ED5BA2" w14:textId="379D7070" w:rsidR="00BC12F1" w:rsidRDefault="000A0AFD">
      <w:pPr>
        <w:spacing w:line="300" w:lineRule="auto"/>
        <w:jc w:val="both"/>
        <w:rPr>
          <w:rFonts w:ascii="Arial" w:hAnsi="Arial" w:cs="Arial"/>
          <w:sz w:val="20"/>
          <w:bdr w:val="none" w:sz="0" w:space="0" w:color="000000"/>
        </w:rPr>
      </w:pPr>
      <w:r>
        <w:rPr>
          <w:rFonts w:ascii="Arial" w:hAnsi="Arial" w:cs="Arial"/>
          <w:bCs/>
          <w:sz w:val="20"/>
        </w:rPr>
        <w:t xml:space="preserve">Splatnost faktury bude činit minimálně 21 dnů ode dne jejího vystavení zhotovitelem. </w:t>
      </w:r>
      <w:r w:rsidR="0009357A" w:rsidRPr="0031479D">
        <w:rPr>
          <w:rFonts w:ascii="Arial" w:hAnsi="Arial" w:cs="Arial"/>
          <w:color w:val="FF0000"/>
          <w:sz w:val="20"/>
          <w:bdr w:val="none" w:sz="0" w:space="0" w:color="000000"/>
        </w:rPr>
        <w:t>Fakturu je možné</w:t>
      </w:r>
      <w:r w:rsidR="0009357A">
        <w:rPr>
          <w:rFonts w:ascii="Arial" w:hAnsi="Arial" w:cs="Arial"/>
          <w:color w:val="FF0000"/>
          <w:sz w:val="20"/>
          <w:bdr w:val="none" w:sz="0" w:space="0" w:color="000000"/>
        </w:rPr>
        <w:t xml:space="preserve"> vystavit a</w:t>
      </w:r>
      <w:r w:rsidR="0009357A" w:rsidRPr="0031479D">
        <w:rPr>
          <w:rFonts w:ascii="Arial" w:hAnsi="Arial" w:cs="Arial"/>
          <w:color w:val="FF0000"/>
          <w:sz w:val="20"/>
          <w:bdr w:val="none" w:sz="0" w:space="0" w:color="000000"/>
        </w:rPr>
        <w:t xml:space="preserve"> doručit</w:t>
      </w:r>
      <w:r w:rsidR="0009357A">
        <w:rPr>
          <w:rFonts w:ascii="Arial" w:hAnsi="Arial" w:cs="Arial"/>
          <w:color w:val="FF0000"/>
          <w:sz w:val="20"/>
          <w:bdr w:val="none" w:sz="0" w:space="0" w:color="000000"/>
        </w:rPr>
        <w:t xml:space="preserve"> nejdříve v lednu 2026.</w:t>
      </w:r>
      <w:r w:rsidR="0009357A">
        <w:rPr>
          <w:rFonts w:ascii="Arial" w:hAnsi="Arial" w:cs="Arial"/>
          <w:bCs/>
          <w:sz w:val="20"/>
        </w:rPr>
        <w:t xml:space="preserve"> </w:t>
      </w:r>
      <w:r>
        <w:rPr>
          <w:rFonts w:ascii="Arial" w:hAnsi="Arial" w:cs="Arial"/>
          <w:bCs/>
          <w:sz w:val="20"/>
        </w:rPr>
        <w:t xml:space="preserve">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 xml:space="preserve">Smluvní strany současně </w:t>
      </w:r>
      <w:r>
        <w:rPr>
          <w:rFonts w:ascii="Arial" w:hAnsi="Arial" w:cs="Arial"/>
          <w:sz w:val="20"/>
          <w:bdr w:val="none" w:sz="0" w:space="0" w:color="000000"/>
        </w:rPr>
        <w:lastRenderedPageBreak/>
        <w:t>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2"/>
    <w:p w14:paraId="29623A4B"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0A0AFD">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0A0AFD">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0A0AFD"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0A0AFD">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BC12F1" w:rsidRDefault="000A0AFD">
      <w:pPr>
        <w:pStyle w:val="Texttabulky"/>
        <w:spacing w:line="300" w:lineRule="auto"/>
        <w:jc w:val="both"/>
        <w:rPr>
          <w:rFonts w:ascii="Arial" w:hAnsi="Arial" w:cs="Arial"/>
          <w:sz w:val="20"/>
          <w:lang w:val="cs-CZ"/>
        </w:rPr>
      </w:pPr>
      <w:r>
        <w:rPr>
          <w:rFonts w:ascii="Arial" w:hAnsi="Arial" w:cs="Arial"/>
          <w:sz w:val="20"/>
          <w:lang w:val="cs-CZ"/>
        </w:rPr>
        <w:t>7.3</w:t>
      </w:r>
    </w:p>
    <w:p w14:paraId="3AA4657D" w14:textId="403C035C" w:rsidR="000A0AFD" w:rsidRPr="00C7571B" w:rsidRDefault="000A0AFD" w:rsidP="00C7571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r w:rsidR="008C4093">
        <w:rPr>
          <w:rFonts w:ascii="Arial" w:hAnsi="Arial" w:cs="Arial"/>
          <w:sz w:val="20"/>
          <w:highlight w:val="yellow"/>
          <w:lang w:val="cs-CZ"/>
        </w:rPr>
        <w:t xml:space="preserve"> </w:t>
      </w:r>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r w:rsidR="00C7571B">
        <w:rPr>
          <w:rFonts w:ascii="Arial" w:hAnsi="Arial" w:cs="Arial"/>
          <w:sz w:val="20"/>
          <w:lang w:val="cs-CZ"/>
        </w:rPr>
        <w:t>.</w:t>
      </w:r>
    </w:p>
    <w:p w14:paraId="42108389" w14:textId="77777777" w:rsidR="000A0AFD" w:rsidRDefault="000A0AFD" w:rsidP="00B5462D">
      <w:pPr>
        <w:pStyle w:val="Texttabulky"/>
        <w:spacing w:line="300" w:lineRule="auto"/>
        <w:rPr>
          <w:rFonts w:ascii="Arial" w:hAnsi="Arial" w:cs="Arial"/>
          <w:b/>
          <w:sz w:val="20"/>
          <w:lang w:val="cs-CZ"/>
        </w:rPr>
      </w:pPr>
    </w:p>
    <w:p w14:paraId="5763ED38" w14:textId="77777777" w:rsidR="004A6BCC" w:rsidRDefault="004A6BCC" w:rsidP="000F20C7">
      <w:pPr>
        <w:pStyle w:val="Texttabulky"/>
        <w:spacing w:line="300" w:lineRule="auto"/>
        <w:rPr>
          <w:rFonts w:ascii="Arial" w:hAnsi="Arial" w:cs="Arial"/>
          <w:b/>
          <w:sz w:val="20"/>
          <w:lang w:val="cs-CZ"/>
        </w:rPr>
      </w:pPr>
    </w:p>
    <w:p w14:paraId="4638EEB1" w14:textId="0E92F46A" w:rsidR="00BC12F1" w:rsidRDefault="000A0AFD" w:rsidP="00C7571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326C8290"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10F40DFF" w14:textId="2F9061AD" w:rsidR="00C7571B" w:rsidRDefault="005C55F2" w:rsidP="004A6BCC">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strany se dohodly, že při nedodržení sjednaných termínů dokončení a předání provedeného díla, resp. jeho části, objednateli zhotovitel zaplatí objednateli smluvní pokutu ve výši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za každý den prodlení.</w:t>
      </w:r>
    </w:p>
    <w:p w14:paraId="401DFF7E" w14:textId="587B658F" w:rsidR="005C55F2" w:rsidRPr="004E7385" w:rsidRDefault="005C55F2" w:rsidP="005C55F2">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t>8.2</w:t>
      </w:r>
    </w:p>
    <w:p w14:paraId="59DF5B17" w14:textId="77777777" w:rsidR="005C55F2"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8B664C8"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lastRenderedPageBreak/>
        <w:t>8.3</w:t>
      </w:r>
    </w:p>
    <w:p w14:paraId="34D38A47" w14:textId="244A9470" w:rsidR="005C55F2" w:rsidRPr="005C55F2" w:rsidRDefault="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pokuta za nesplnění objednatelem stanovených termínů odstranění vad a nedodělků díla činí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a to za každý takovýto případ a za každý započatý den prodlení.</w:t>
      </w:r>
    </w:p>
    <w:p w14:paraId="1311DE76" w14:textId="7ADE14DE" w:rsidR="00BC12F1" w:rsidRDefault="000A0AFD">
      <w:pPr>
        <w:pStyle w:val="Texttabulky"/>
        <w:spacing w:line="300" w:lineRule="auto"/>
        <w:jc w:val="both"/>
        <w:rPr>
          <w:rFonts w:ascii="Arial" w:hAnsi="Arial" w:cs="Arial"/>
          <w:sz w:val="20"/>
          <w:lang w:val="cs-CZ"/>
        </w:rPr>
      </w:pPr>
      <w:bookmarkStart w:id="3" w:name="_Hlk194583362"/>
      <w:r>
        <w:rPr>
          <w:rFonts w:ascii="Arial" w:hAnsi="Arial" w:cs="Arial"/>
          <w:sz w:val="20"/>
          <w:lang w:val="cs-CZ"/>
        </w:rPr>
        <w:t>8.4</w:t>
      </w:r>
    </w:p>
    <w:p w14:paraId="2F901B3A" w14:textId="4724A86D"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 případě, že zhotovitel nezahájí plnění díla do </w:t>
      </w:r>
      <w:r w:rsidR="00B5462D">
        <w:rPr>
          <w:rFonts w:ascii="Arial" w:hAnsi="Arial" w:cs="Arial"/>
          <w:sz w:val="20"/>
          <w:lang w:val="cs-CZ"/>
        </w:rPr>
        <w:t>1</w:t>
      </w:r>
      <w:r w:rsidR="0005735B">
        <w:rPr>
          <w:rFonts w:ascii="Arial" w:hAnsi="Arial" w:cs="Arial"/>
          <w:sz w:val="20"/>
          <w:lang w:val="cs-CZ"/>
        </w:rPr>
        <w:t>0</w:t>
      </w:r>
      <w:r w:rsidR="00B5462D">
        <w:rPr>
          <w:rFonts w:ascii="Arial" w:hAnsi="Arial" w:cs="Arial"/>
          <w:sz w:val="20"/>
          <w:lang w:val="cs-CZ"/>
        </w:rPr>
        <w:t xml:space="preserve"> dní od účinnosti této smlouvy</w:t>
      </w:r>
      <w:r w:rsidR="00BF721E">
        <w:rPr>
          <w:rFonts w:ascii="Arial" w:hAnsi="Arial" w:cs="Arial"/>
          <w:sz w:val="20"/>
          <w:lang w:val="cs-CZ"/>
        </w:rPr>
        <w:t xml:space="preserve"> nebo do doby zahájení uvedené v odsouhlaseném harmonogramu</w:t>
      </w:r>
      <w:r>
        <w:rPr>
          <w:rFonts w:ascii="Arial" w:hAnsi="Arial" w:cs="Arial"/>
          <w:sz w:val="20"/>
          <w:lang w:val="cs-CZ"/>
        </w:rPr>
        <w:t xml:space="preserve">, zaplatí zhotovitel objednateli smluvní pokutu ve výši </w:t>
      </w:r>
      <w:proofErr w:type="gramStart"/>
      <w:r w:rsidR="00B7715A">
        <w:rPr>
          <w:rFonts w:ascii="Arial" w:hAnsi="Arial" w:cs="Arial"/>
          <w:sz w:val="20"/>
          <w:lang w:val="cs-CZ"/>
        </w:rPr>
        <w:t>2</w:t>
      </w:r>
      <w:r w:rsidR="00E61E07">
        <w:rPr>
          <w:rFonts w:ascii="Arial" w:hAnsi="Arial" w:cs="Arial"/>
          <w:sz w:val="20"/>
          <w:lang w:val="cs-CZ"/>
        </w:rPr>
        <w:t>0</w:t>
      </w:r>
      <w:r>
        <w:rPr>
          <w:rFonts w:ascii="Arial" w:hAnsi="Arial" w:cs="Arial"/>
          <w:sz w:val="20"/>
          <w:lang w:val="cs-CZ"/>
        </w:rPr>
        <w:t>.000,-</w:t>
      </w:r>
      <w:proofErr w:type="gramEnd"/>
      <w:r>
        <w:rPr>
          <w:rFonts w:ascii="Arial" w:hAnsi="Arial" w:cs="Arial"/>
          <w:sz w:val="20"/>
          <w:lang w:val="cs-CZ"/>
        </w:rPr>
        <w:t xml:space="preserve"> Kč .</w:t>
      </w:r>
      <w:r w:rsidR="00E61E07">
        <w:rPr>
          <w:rFonts w:ascii="Arial" w:hAnsi="Arial" w:cs="Arial"/>
          <w:sz w:val="20"/>
          <w:lang w:val="cs-CZ"/>
        </w:rPr>
        <w:t xml:space="preserve"> </w:t>
      </w:r>
    </w:p>
    <w:p w14:paraId="1DED91A1" w14:textId="77777777" w:rsidR="00C7571B" w:rsidRPr="00643A01" w:rsidRDefault="00C7571B" w:rsidP="00C7571B">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5F6D87B4" w14:textId="3A3C975C" w:rsidR="00C7571B" w:rsidRPr="00C7571B" w:rsidRDefault="00C7571B">
      <w:pPr>
        <w:pStyle w:val="Texttabulky"/>
        <w:spacing w:line="300" w:lineRule="auto"/>
        <w:jc w:val="both"/>
        <w:rPr>
          <w:rFonts w:ascii="Arial" w:hAnsi="Arial" w:cs="Arial"/>
          <w:color w:val="000000" w:themeColor="text1"/>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w:t>
      </w:r>
      <w:proofErr w:type="gramStart"/>
      <w:r w:rsidRPr="00643A01">
        <w:rPr>
          <w:rFonts w:ascii="Arial" w:hAnsi="Arial" w:cs="Arial"/>
          <w:color w:val="000000" w:themeColor="text1"/>
          <w:sz w:val="20"/>
          <w:lang w:val="cs-CZ"/>
        </w:rPr>
        <w:t>5.000,-</w:t>
      </w:r>
      <w:proofErr w:type="gramEnd"/>
      <w:r w:rsidRPr="00643A01">
        <w:rPr>
          <w:rFonts w:ascii="Arial" w:hAnsi="Arial" w:cs="Arial"/>
          <w:color w:val="000000" w:themeColor="text1"/>
          <w:sz w:val="20"/>
          <w:lang w:val="cs-CZ"/>
        </w:rPr>
        <w:t xml:space="preserve"> Kč za každý den prodlení. </w:t>
      </w:r>
    </w:p>
    <w:bookmarkEnd w:id="3"/>
    <w:p w14:paraId="4671490D" w14:textId="1418F9DC"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6</w:t>
      </w:r>
    </w:p>
    <w:p w14:paraId="030C4E6B"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3F27348"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7</w:t>
      </w:r>
    </w:p>
    <w:p w14:paraId="659A8787" w14:textId="77777777" w:rsidR="00BC12F1" w:rsidRPr="00B7715A" w:rsidRDefault="000A0AFD">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764123F7" w14:textId="0F4AA0CD" w:rsidR="00B7715A" w:rsidRPr="00B7715A" w:rsidRDefault="000A0AFD" w:rsidP="00B7715A">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w:t>
      </w:r>
      <w:r w:rsidR="00B5462D">
        <w:rPr>
          <w:rFonts w:ascii="Arial" w:hAnsi="Arial" w:cs="Arial"/>
          <w:sz w:val="20"/>
          <w:lang w:val="cs-CZ"/>
        </w:rPr>
        <w:t>do 1</w:t>
      </w:r>
      <w:r w:rsidR="0005735B">
        <w:rPr>
          <w:rFonts w:ascii="Arial" w:hAnsi="Arial" w:cs="Arial"/>
          <w:sz w:val="20"/>
          <w:lang w:val="cs-CZ"/>
        </w:rPr>
        <w:t>0</w:t>
      </w:r>
      <w:r w:rsidR="00B5462D">
        <w:rPr>
          <w:rFonts w:ascii="Arial" w:hAnsi="Arial" w:cs="Arial"/>
          <w:sz w:val="20"/>
          <w:lang w:val="cs-CZ"/>
        </w:rPr>
        <w:t xml:space="preserve"> dní od účinnosti této smlouvy</w:t>
      </w:r>
      <w:r w:rsidR="00B262AC">
        <w:rPr>
          <w:rFonts w:ascii="Arial" w:hAnsi="Arial" w:cs="Arial"/>
          <w:sz w:val="20"/>
          <w:lang w:val="cs-CZ"/>
        </w:rPr>
        <w:t xml:space="preserve"> nebo do doby zahájení uvedené v odsouhlaseném harmonogramu</w:t>
      </w:r>
      <w:r w:rsidR="00B5462D">
        <w:rPr>
          <w:rFonts w:ascii="Arial" w:hAnsi="Arial" w:cs="Arial"/>
          <w:sz w:val="20"/>
          <w:lang w:val="cs-CZ"/>
        </w:rPr>
        <w:t>.</w:t>
      </w:r>
    </w:p>
    <w:p w14:paraId="0F605C9B" w14:textId="6A1D0476" w:rsidR="00BC12F1" w:rsidRPr="00B7715A" w:rsidRDefault="000A0AFD" w:rsidP="005C55F2">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9.3</w:t>
      </w:r>
    </w:p>
    <w:p w14:paraId="61406B2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3871793C" w:rsidR="00BC12F1" w:rsidRDefault="000A0AFD">
      <w:pPr>
        <w:pStyle w:val="Texttabulky"/>
        <w:spacing w:line="300" w:lineRule="auto"/>
        <w:jc w:val="both"/>
        <w:rPr>
          <w:rFonts w:ascii="Arial" w:hAnsi="Arial" w:cs="Arial"/>
          <w:sz w:val="20"/>
          <w:lang w:val="cs-CZ"/>
        </w:rPr>
      </w:pPr>
      <w:r>
        <w:rPr>
          <w:rFonts w:ascii="Arial" w:hAnsi="Arial" w:cs="Arial"/>
          <w:sz w:val="20"/>
          <w:lang w:val="cs-CZ"/>
        </w:rPr>
        <w:t>9.4</w:t>
      </w:r>
    </w:p>
    <w:p w14:paraId="48DAF1CE" w14:textId="1889CF3B" w:rsidR="004A6BCC" w:rsidRDefault="000A0AFD" w:rsidP="00EC05B8">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1CA5E11C" w14:textId="77777777" w:rsidR="004A6BCC" w:rsidRDefault="004A6BCC">
      <w:pPr>
        <w:pStyle w:val="Texttabulky"/>
        <w:spacing w:line="300" w:lineRule="auto"/>
        <w:jc w:val="center"/>
        <w:rPr>
          <w:rFonts w:ascii="Arial" w:hAnsi="Arial" w:cs="Arial"/>
          <w:b/>
          <w:sz w:val="20"/>
          <w:lang w:val="cs-CZ"/>
        </w:rPr>
      </w:pPr>
    </w:p>
    <w:p w14:paraId="10CA86D5" w14:textId="127B3B7D"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10.1</w:t>
      </w:r>
    </w:p>
    <w:p w14:paraId="3C9D1489" w14:textId="22B9B994" w:rsidR="00C7571B" w:rsidRDefault="000A0AFD" w:rsidP="004A6BCC">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DC9AA74" w:rsidR="00BC12F1" w:rsidRDefault="000A0AFD">
      <w:pPr>
        <w:pStyle w:val="Texttabulky"/>
        <w:spacing w:line="300" w:lineRule="auto"/>
        <w:rPr>
          <w:rFonts w:ascii="Arial" w:hAnsi="Arial" w:cs="Arial"/>
          <w:sz w:val="20"/>
          <w:lang w:val="cs-CZ"/>
        </w:rPr>
      </w:pPr>
      <w:r>
        <w:rPr>
          <w:rFonts w:ascii="Arial" w:hAnsi="Arial" w:cs="Arial"/>
          <w:sz w:val="20"/>
          <w:lang w:val="cs-CZ"/>
        </w:rPr>
        <w:t>10.2</w:t>
      </w:r>
    </w:p>
    <w:p w14:paraId="41B451D7" w14:textId="1B72CA10" w:rsidR="00B5462D" w:rsidRDefault="000A0AFD">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466C3EDC" w:rsidR="00BC12F1" w:rsidRDefault="000A0AFD">
      <w:pPr>
        <w:pStyle w:val="Texttabulky"/>
        <w:spacing w:line="300" w:lineRule="auto"/>
        <w:jc w:val="both"/>
        <w:rPr>
          <w:rFonts w:ascii="Arial" w:hAnsi="Arial" w:cs="Arial"/>
          <w:sz w:val="20"/>
          <w:lang w:val="cs-CZ"/>
        </w:rPr>
      </w:pPr>
      <w:r>
        <w:rPr>
          <w:rFonts w:ascii="Arial" w:hAnsi="Arial" w:cs="Arial"/>
          <w:sz w:val="20"/>
          <w:lang w:val="cs-CZ"/>
        </w:rPr>
        <w:lastRenderedPageBreak/>
        <w:t xml:space="preserve">10.3 </w:t>
      </w:r>
    </w:p>
    <w:p w14:paraId="622B4E6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10.4</w:t>
      </w:r>
    </w:p>
    <w:p w14:paraId="47E590EA" w14:textId="6C14012A"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C7571B">
        <w:rPr>
          <w:rFonts w:ascii="Arial" w:hAnsi="Arial" w:cs="Arial"/>
          <w:sz w:val="20"/>
          <w:lang w:val="cs-CZ"/>
        </w:rPr>
        <w:t>třech</w:t>
      </w:r>
      <w:r>
        <w:rPr>
          <w:rFonts w:ascii="Arial" w:hAnsi="Arial" w:cs="Arial"/>
          <w:sz w:val="20"/>
          <w:lang w:val="cs-CZ"/>
        </w:rPr>
        <w:t xml:space="preserve"> stejnopisech, z nichž </w:t>
      </w:r>
      <w:r w:rsidR="00C7571B">
        <w:rPr>
          <w:rFonts w:ascii="Arial" w:hAnsi="Arial" w:cs="Arial"/>
          <w:sz w:val="20"/>
          <w:lang w:val="cs-CZ"/>
        </w:rPr>
        <w:t>dva</w:t>
      </w:r>
      <w:r>
        <w:rPr>
          <w:rFonts w:ascii="Arial" w:hAnsi="Arial" w:cs="Arial"/>
          <w:sz w:val="20"/>
          <w:lang w:val="cs-CZ"/>
        </w:rPr>
        <w:t xml:space="preserve"> obdrží objednatel a jedno obdrží zhotovitel.</w:t>
      </w:r>
    </w:p>
    <w:p w14:paraId="4CF538C0" w14:textId="77777777" w:rsidR="00BC12F1" w:rsidRDefault="000A0AFD">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0A0AFD">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0A0AFD">
      <w:pPr>
        <w:pStyle w:val="Zkladntext"/>
        <w:spacing w:line="300" w:lineRule="auto"/>
        <w:rPr>
          <w:rFonts w:ascii="Arial" w:hAnsi="Arial" w:cs="Arial"/>
          <w:sz w:val="20"/>
        </w:rPr>
      </w:pPr>
      <w:r>
        <w:rPr>
          <w:rFonts w:ascii="Arial" w:hAnsi="Arial" w:cs="Arial"/>
          <w:sz w:val="20"/>
        </w:rPr>
        <w:t>10.6</w:t>
      </w:r>
    </w:p>
    <w:p w14:paraId="3D73243D" w14:textId="77777777" w:rsidR="00BC12F1" w:rsidRDefault="000A0AFD">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0A0AFD">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0A0AFD"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55A0E5BA" w14:textId="567DA576" w:rsidR="00BC12F1" w:rsidRDefault="00BC12F1">
      <w:pPr>
        <w:pStyle w:val="Texttabulky"/>
        <w:spacing w:line="300" w:lineRule="auto"/>
        <w:jc w:val="both"/>
        <w:rPr>
          <w:rFonts w:ascii="Arial" w:hAnsi="Arial" w:cs="Arial"/>
          <w:bCs/>
          <w:sz w:val="20"/>
          <w:lang w:val="cs-CZ"/>
        </w:rPr>
      </w:pPr>
    </w:p>
    <w:p w14:paraId="1899FF8B" w14:textId="3DB48FBB" w:rsidR="00BC12F1" w:rsidRDefault="00BC12F1">
      <w:pPr>
        <w:pStyle w:val="Texttabulky"/>
        <w:spacing w:line="300" w:lineRule="auto"/>
        <w:rPr>
          <w:rFonts w:ascii="Arial" w:hAnsi="Arial" w:cs="Arial"/>
          <w:bCs/>
          <w:sz w:val="20"/>
          <w:lang w:val="cs-CZ"/>
        </w:rPr>
      </w:pPr>
    </w:p>
    <w:p w14:paraId="52FABE9E" w14:textId="786F8A63" w:rsidR="00B5462D" w:rsidRDefault="00B5462D">
      <w:pPr>
        <w:pStyle w:val="Texttabulky"/>
        <w:spacing w:line="300" w:lineRule="auto"/>
        <w:rPr>
          <w:rFonts w:ascii="Arial" w:hAnsi="Arial" w:cs="Arial"/>
          <w:bCs/>
          <w:sz w:val="20"/>
          <w:lang w:val="cs-CZ"/>
        </w:rPr>
      </w:pPr>
    </w:p>
    <w:p w14:paraId="6A1CF3BE" w14:textId="77777777" w:rsidR="00B5462D" w:rsidRDefault="00B5462D">
      <w:pPr>
        <w:pStyle w:val="Texttabulky"/>
        <w:spacing w:line="300" w:lineRule="auto"/>
        <w:rPr>
          <w:rFonts w:ascii="Arial" w:hAnsi="Arial" w:cs="Arial"/>
          <w:bCs/>
          <w:sz w:val="20"/>
          <w:lang w:val="cs-CZ"/>
        </w:rPr>
      </w:pPr>
    </w:p>
    <w:p w14:paraId="66ED2B58" w14:textId="77777777" w:rsidR="00BC12F1" w:rsidRDefault="000A0AFD">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33A4C37C" w14:textId="73BFC2EC" w:rsidR="00BC12F1" w:rsidRDefault="00BC12F1">
      <w:pPr>
        <w:pStyle w:val="Texttabulky"/>
        <w:spacing w:line="300" w:lineRule="auto"/>
        <w:contextualSpacing/>
        <w:rPr>
          <w:rFonts w:ascii="Arial" w:hAnsi="Arial" w:cs="Arial"/>
          <w:sz w:val="20"/>
          <w:lang w:val="cs-CZ"/>
        </w:rPr>
      </w:pPr>
    </w:p>
    <w:p w14:paraId="1EA5BE17" w14:textId="577A30A0" w:rsidR="00B5462D" w:rsidRDefault="00B5462D">
      <w:pPr>
        <w:pStyle w:val="Texttabulky"/>
        <w:spacing w:line="300" w:lineRule="auto"/>
        <w:contextualSpacing/>
        <w:rPr>
          <w:rFonts w:ascii="Arial" w:hAnsi="Arial" w:cs="Arial"/>
          <w:sz w:val="20"/>
          <w:lang w:val="cs-CZ"/>
        </w:rPr>
      </w:pPr>
    </w:p>
    <w:p w14:paraId="05A853C7" w14:textId="77777777" w:rsidR="00B5462D" w:rsidRDefault="00B5462D">
      <w:pPr>
        <w:pStyle w:val="Texttabulky"/>
        <w:spacing w:line="300" w:lineRule="auto"/>
        <w:contextualSpacing/>
        <w:rPr>
          <w:rFonts w:ascii="Arial" w:hAnsi="Arial" w:cs="Arial"/>
          <w:sz w:val="20"/>
          <w:lang w:val="cs-CZ"/>
        </w:rPr>
      </w:pPr>
    </w:p>
    <w:p w14:paraId="52EC30D5" w14:textId="77777777" w:rsidR="00BC12F1" w:rsidRDefault="000A0AFD">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0A0AFD">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A0AFD">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6228DA">
      <w:footerReference w:type="default" r:id="rId8"/>
      <w:footerReference w:type="first" r:id="rId9"/>
      <w:pgSz w:w="11906" w:h="16838"/>
      <w:pgMar w:top="709" w:right="1418" w:bottom="1276"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336376" w14:textId="77777777" w:rsidR="00992905" w:rsidRDefault="00992905">
      <w:r>
        <w:separator/>
      </w:r>
    </w:p>
  </w:endnote>
  <w:endnote w:type="continuationSeparator" w:id="0">
    <w:p w14:paraId="6ED1379A" w14:textId="77777777" w:rsidR="00992905" w:rsidRDefault="00992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FEE93" w14:textId="77777777" w:rsidR="00BC12F1" w:rsidRDefault="00BC12F1">
    <w:pPr>
      <w:pStyle w:val="Zpat"/>
      <w:ind w:right="360"/>
    </w:pPr>
  </w:p>
  <w:p w14:paraId="4AD0324D" w14:textId="774D17F6" w:rsidR="00BC12F1" w:rsidRDefault="00D35FB6">
    <w:pPr>
      <w:pStyle w:val="Zpat"/>
      <w:ind w:right="360"/>
    </w:pPr>
    <w:r>
      <w:rPr>
        <w:noProof/>
      </w:rPr>
      <mc:AlternateContent>
        <mc:Choice Requires="wps">
          <w:drawing>
            <wp:anchor distT="0" distB="0" distL="0" distR="0" simplePos="0" relativeHeight="251657728" behindDoc="0" locked="0" layoutInCell="0" allowOverlap="1" wp14:anchorId="3D836887" wp14:editId="29C7F6A0">
              <wp:simplePos x="0" y="0"/>
              <wp:positionH relativeFrom="margin">
                <wp:align>center</wp:align>
              </wp:positionH>
              <wp:positionV relativeFrom="paragraph">
                <wp:posOffset>635</wp:posOffset>
              </wp:positionV>
              <wp:extent cx="67945" cy="143510"/>
              <wp:effectExtent l="0" t="0" r="0" b="0"/>
              <wp:wrapSquare wrapText="bothSides"/>
              <wp:docPr id="7009263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19C06" w14:textId="77777777" w:rsidR="00992905" w:rsidRDefault="00992905">
      <w:r>
        <w:separator/>
      </w:r>
    </w:p>
  </w:footnote>
  <w:footnote w:type="continuationSeparator" w:id="0">
    <w:p w14:paraId="03620DDD" w14:textId="77777777" w:rsidR="00992905" w:rsidRDefault="009929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5735B"/>
    <w:rsid w:val="0009357A"/>
    <w:rsid w:val="000A0AFD"/>
    <w:rsid w:val="000A72DF"/>
    <w:rsid w:val="000F20C7"/>
    <w:rsid w:val="001C35D6"/>
    <w:rsid w:val="001F76B2"/>
    <w:rsid w:val="00227A60"/>
    <w:rsid w:val="00230E6D"/>
    <w:rsid w:val="002342F8"/>
    <w:rsid w:val="00280D2D"/>
    <w:rsid w:val="003521CA"/>
    <w:rsid w:val="00355DAE"/>
    <w:rsid w:val="004327AF"/>
    <w:rsid w:val="00444432"/>
    <w:rsid w:val="004A6BCC"/>
    <w:rsid w:val="004A7C2C"/>
    <w:rsid w:val="004C6449"/>
    <w:rsid w:val="005C55F2"/>
    <w:rsid w:val="005D0663"/>
    <w:rsid w:val="006228DA"/>
    <w:rsid w:val="00650780"/>
    <w:rsid w:val="00662D03"/>
    <w:rsid w:val="00665381"/>
    <w:rsid w:val="007120D3"/>
    <w:rsid w:val="00751125"/>
    <w:rsid w:val="0078767D"/>
    <w:rsid w:val="00835F86"/>
    <w:rsid w:val="00872EB8"/>
    <w:rsid w:val="008767D5"/>
    <w:rsid w:val="00897150"/>
    <w:rsid w:val="008C146A"/>
    <w:rsid w:val="008C4093"/>
    <w:rsid w:val="008D2A4E"/>
    <w:rsid w:val="008D7963"/>
    <w:rsid w:val="00950405"/>
    <w:rsid w:val="00972BE7"/>
    <w:rsid w:val="00992905"/>
    <w:rsid w:val="009D5080"/>
    <w:rsid w:val="00A42953"/>
    <w:rsid w:val="00A52190"/>
    <w:rsid w:val="00AB4299"/>
    <w:rsid w:val="00B262AC"/>
    <w:rsid w:val="00B5462D"/>
    <w:rsid w:val="00B7715A"/>
    <w:rsid w:val="00BA4753"/>
    <w:rsid w:val="00BC12F1"/>
    <w:rsid w:val="00BC617E"/>
    <w:rsid w:val="00BF721E"/>
    <w:rsid w:val="00C035B9"/>
    <w:rsid w:val="00C55215"/>
    <w:rsid w:val="00C7571B"/>
    <w:rsid w:val="00CA0BA8"/>
    <w:rsid w:val="00D35FB6"/>
    <w:rsid w:val="00DD2BD4"/>
    <w:rsid w:val="00DF06AA"/>
    <w:rsid w:val="00DF56D9"/>
    <w:rsid w:val="00E0023E"/>
    <w:rsid w:val="00E61E07"/>
    <w:rsid w:val="00E628A7"/>
    <w:rsid w:val="00E7149B"/>
    <w:rsid w:val="00EB105A"/>
    <w:rsid w:val="00EC05B8"/>
    <w:rsid w:val="00F00CC8"/>
    <w:rsid w:val="00F05439"/>
    <w:rsid w:val="00FA1EE1"/>
    <w:rsid w:val="00FA492C"/>
    <w:rsid w:val="00FC2B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paragraph" w:styleId="Normlnweb">
    <w:name w:val="Normal (Web)"/>
    <w:basedOn w:val="Normln"/>
    <w:uiPriority w:val="99"/>
    <w:semiHidden/>
    <w:unhideWhenUsed/>
    <w:rsid w:val="00C7571B"/>
    <w:pPr>
      <w:suppressAutoHyphens w:val="0"/>
      <w:spacing w:before="100" w:beforeAutospacing="1" w:after="100" w:afterAutospacing="1"/>
    </w:pPr>
    <w:rPr>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5816636">
      <w:bodyDiv w:val="1"/>
      <w:marLeft w:val="0"/>
      <w:marRight w:val="0"/>
      <w:marTop w:val="0"/>
      <w:marBottom w:val="0"/>
      <w:divBdr>
        <w:top w:val="none" w:sz="0" w:space="0" w:color="auto"/>
        <w:left w:val="none" w:sz="0" w:space="0" w:color="auto"/>
        <w:bottom w:val="none" w:sz="0" w:space="0" w:color="auto"/>
        <w:right w:val="none" w:sz="0" w:space="0" w:color="auto"/>
      </w:divBdr>
    </w:div>
    <w:div w:id="208267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1806D-9A2D-4DB0-8C2F-53EF6823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2</TotalTime>
  <Pages>5</Pages>
  <Words>1860</Words>
  <Characters>10976</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4</cp:revision>
  <cp:lastPrinted>2025-08-05T12:03:00Z</cp:lastPrinted>
  <dcterms:created xsi:type="dcterms:W3CDTF">2025-10-29T09:32:00Z</dcterms:created>
  <dcterms:modified xsi:type="dcterms:W3CDTF">2025-10-29T10:08:00Z</dcterms:modified>
</cp:coreProperties>
</file>